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F64AB49" w14:textId="77777777" w:rsidR="00EF3C9B" w:rsidRPr="00EF3C9B" w:rsidRDefault="00EF3C9B" w:rsidP="00EF3C9B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F3C9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340C0981" w14:textId="77777777" w:rsidR="00EF3C9B" w:rsidRPr="00EF3C9B" w:rsidRDefault="00EF3C9B" w:rsidP="00EF3C9B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F3C9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1 135R w km 0+000 – 0+470 ul. Łukasiewicza </w:t>
      </w:r>
    </w:p>
    <w:p w14:paraId="2357E782" w14:textId="4CD5689D" w:rsidR="006A411C" w:rsidRPr="00584D44" w:rsidRDefault="00EF3C9B" w:rsidP="00EF3C9B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F3C9B">
        <w:rPr>
          <w:rFonts w:ascii="Arial" w:hAnsi="Arial" w:cs="Arial"/>
          <w:b/>
          <w:bCs/>
          <w:sz w:val="22"/>
          <w:szCs w:val="22"/>
          <w:lang w:val="pl-PL" w:eastAsia="pl-PL"/>
        </w:rPr>
        <w:t>w m. Padew Narodowa”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83E96" w14:textId="77777777" w:rsidR="00AE3ABF" w:rsidRDefault="00AE3ABF" w:rsidP="00AC1A4B">
      <w:r>
        <w:separator/>
      </w:r>
    </w:p>
  </w:endnote>
  <w:endnote w:type="continuationSeparator" w:id="0">
    <w:p w14:paraId="35932D4C" w14:textId="77777777" w:rsidR="00AE3ABF" w:rsidRDefault="00AE3AB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4BFD3" w14:textId="77777777" w:rsidR="00AE3ABF" w:rsidRDefault="00AE3ABF" w:rsidP="00AC1A4B">
      <w:r>
        <w:separator/>
      </w:r>
    </w:p>
  </w:footnote>
  <w:footnote w:type="continuationSeparator" w:id="0">
    <w:p w14:paraId="62E4AE58" w14:textId="77777777" w:rsidR="00AE3ABF" w:rsidRDefault="00AE3AB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E64E8AD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0500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EF3C9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3B5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3366"/>
    <w:rsid w:val="001F7D06"/>
    <w:rsid w:val="002001B2"/>
    <w:rsid w:val="0020500F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5E53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0F6E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C7C8E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15176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3ABF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324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3C9B"/>
    <w:rsid w:val="00EF44FC"/>
    <w:rsid w:val="00F0174B"/>
    <w:rsid w:val="00F0635E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2021-01-22T11:33:00Z</cp:lastPrinted>
  <dcterms:created xsi:type="dcterms:W3CDTF">2021-02-17T13:12:00Z</dcterms:created>
  <dcterms:modified xsi:type="dcterms:W3CDTF">2025-03-13T11:53:00Z</dcterms:modified>
</cp:coreProperties>
</file>